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96D3F31" w14:textId="644B6C51" w:rsidR="00733A11" w:rsidRPr="005B4A3D" w:rsidRDefault="00733A11" w:rsidP="00DC5013">
      <w:pPr>
        <w:jc w:val="center"/>
        <w:rPr>
          <w:rFonts w:asciiTheme="minorHAnsi" w:hAnsiTheme="minorHAnsi" w:cstheme="minorHAnsi"/>
          <w:b/>
          <w:bCs/>
        </w:rPr>
      </w:pPr>
      <w:r w:rsidRPr="005B4A3D">
        <w:rPr>
          <w:rFonts w:ascii="Calibri" w:hAnsi="Calibri" w:cs="Calibri"/>
          <w:b/>
          <w:bCs/>
        </w:rPr>
        <w:t xml:space="preserve">PREGÃO ELETRÔNICO </w:t>
      </w:r>
      <w:r w:rsidRPr="005B4A3D">
        <w:rPr>
          <w:rFonts w:asciiTheme="minorHAnsi" w:hAnsiTheme="minorHAnsi" w:cstheme="minorHAnsi"/>
          <w:b/>
          <w:bCs/>
        </w:rPr>
        <w:t xml:space="preserve">EDITAL Nº </w:t>
      </w:r>
      <w:r w:rsidR="005033AB" w:rsidRPr="005B4A3D">
        <w:rPr>
          <w:rFonts w:asciiTheme="minorHAnsi" w:hAnsiTheme="minorHAnsi" w:cstheme="minorHAnsi"/>
          <w:b/>
        </w:rPr>
        <w:t>0615</w:t>
      </w:r>
      <w:r w:rsidR="00DB64CE" w:rsidRPr="005B4A3D">
        <w:rPr>
          <w:rFonts w:asciiTheme="minorHAnsi" w:hAnsiTheme="minorHAnsi" w:cstheme="minorHAnsi"/>
          <w:b/>
        </w:rPr>
        <w:t>/</w:t>
      </w:r>
      <w:r w:rsidR="00170C9D" w:rsidRPr="005B4A3D">
        <w:rPr>
          <w:rFonts w:asciiTheme="minorHAnsi" w:hAnsiTheme="minorHAnsi" w:cstheme="minorHAnsi"/>
          <w:b/>
        </w:rPr>
        <w:t>202</w:t>
      </w:r>
      <w:r w:rsidR="003618FC" w:rsidRPr="005B4A3D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5B4A3D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4C2B7B00" w:rsidR="00FE4B45" w:rsidRPr="005B4A3D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5B4A3D">
        <w:rPr>
          <w:rFonts w:ascii="Calibri" w:hAnsi="Calibri" w:cs="Calibri"/>
        </w:rPr>
        <w:t xml:space="preserve">A </w:t>
      </w:r>
      <w:r w:rsidR="00936C00" w:rsidRPr="005B4A3D">
        <w:rPr>
          <w:rFonts w:ascii="Calibri" w:hAnsi="Calibri" w:cs="Calibri"/>
          <w:b/>
        </w:rPr>
        <w:t>FUNDAÇÃO UNIVERSIDADE DO ESTADO</w:t>
      </w:r>
      <w:r w:rsidR="003C57D8" w:rsidRPr="005B4A3D">
        <w:rPr>
          <w:rFonts w:ascii="Calibri" w:hAnsi="Calibri" w:cs="Calibri"/>
          <w:b/>
        </w:rPr>
        <w:t xml:space="preserve"> </w:t>
      </w:r>
      <w:r w:rsidR="00936C00" w:rsidRPr="005B4A3D">
        <w:rPr>
          <w:rFonts w:ascii="Calibri" w:hAnsi="Calibri" w:cs="Calibri"/>
          <w:b/>
        </w:rPr>
        <w:t>DE SANTA CATARINA</w:t>
      </w:r>
      <w:r w:rsidR="00936C00" w:rsidRPr="005B4A3D">
        <w:rPr>
          <w:rFonts w:ascii="Calibri" w:hAnsi="Calibri" w:cs="Calibri"/>
        </w:rPr>
        <w:t xml:space="preserve">, </w:t>
      </w:r>
      <w:r w:rsidR="00AB23E9" w:rsidRPr="005B4A3D">
        <w:rPr>
          <w:rFonts w:ascii="Calibri" w:hAnsi="Calibri" w:cs="Calibri"/>
        </w:rPr>
        <w:t xml:space="preserve">com sede na Av. Madre </w:t>
      </w:r>
      <w:proofErr w:type="spellStart"/>
      <w:r w:rsidR="00AB23E9" w:rsidRPr="005B4A3D">
        <w:rPr>
          <w:rFonts w:ascii="Calibri" w:hAnsi="Calibri" w:cs="Calibri"/>
        </w:rPr>
        <w:t>Benvenuta</w:t>
      </w:r>
      <w:proofErr w:type="spellEnd"/>
      <w:r w:rsidR="00AB23E9" w:rsidRPr="005B4A3D">
        <w:rPr>
          <w:rFonts w:ascii="Calibri" w:hAnsi="Calibri" w:cs="Calibri"/>
        </w:rPr>
        <w:t xml:space="preserve">, nº 2007, </w:t>
      </w:r>
      <w:proofErr w:type="spellStart"/>
      <w:r w:rsidR="00AB23E9" w:rsidRPr="005B4A3D">
        <w:rPr>
          <w:rFonts w:ascii="Calibri" w:hAnsi="Calibri" w:cs="Calibri"/>
        </w:rPr>
        <w:t>Itacorubi</w:t>
      </w:r>
      <w:proofErr w:type="spellEnd"/>
      <w:r w:rsidR="00AB23E9" w:rsidRPr="005B4A3D">
        <w:rPr>
          <w:rFonts w:ascii="Calibri" w:hAnsi="Calibri" w:cs="Calibri"/>
        </w:rPr>
        <w:t>, Florianópolis/SC, inscrita</w:t>
      </w:r>
      <w:r w:rsidR="00AB23E9" w:rsidRPr="005B4A3D">
        <w:t xml:space="preserve"> </w:t>
      </w:r>
      <w:r w:rsidR="00AB23E9" w:rsidRPr="005B4A3D">
        <w:rPr>
          <w:rFonts w:ascii="Calibri" w:hAnsi="Calibri" w:cs="Calibri"/>
        </w:rPr>
        <w:t xml:space="preserve">no CNPJ sob o nº 83.891.283/0001-36,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5033AB" w:rsidRPr="005B4A3D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5B4A3D">
        <w:rPr>
          <w:rFonts w:ascii="Calibri" w:hAnsi="Calibri" w:cs="Calibri"/>
        </w:rPr>
        <w:t xml:space="preserve">, </w:t>
      </w:r>
      <w:r w:rsidRPr="005B4A3D">
        <w:rPr>
          <w:rFonts w:ascii="Calibri" w:hAnsi="Calibri" w:cs="Calibri"/>
        </w:rPr>
        <w:t xml:space="preserve">torna público que fará realizar licitação na modalidade </w:t>
      </w:r>
      <w:r w:rsidR="00AB23E9" w:rsidRPr="005B4A3D">
        <w:rPr>
          <w:rFonts w:ascii="Calibri" w:hAnsi="Calibri" w:cs="Calibri"/>
        </w:rPr>
        <w:t>P</w:t>
      </w:r>
      <w:r w:rsidRPr="005B4A3D">
        <w:rPr>
          <w:rFonts w:ascii="Calibri" w:hAnsi="Calibri" w:cs="Calibri"/>
        </w:rPr>
        <w:t xml:space="preserve">regão </w:t>
      </w:r>
      <w:r w:rsidR="00AB23E9" w:rsidRPr="005B4A3D">
        <w:rPr>
          <w:rFonts w:ascii="Calibri" w:hAnsi="Calibri" w:cs="Calibri"/>
        </w:rPr>
        <w:t>E</w:t>
      </w:r>
      <w:r w:rsidRPr="005B4A3D">
        <w:rPr>
          <w:rFonts w:ascii="Calibri" w:hAnsi="Calibri" w:cs="Calibri"/>
        </w:rPr>
        <w:t>letrônico</w:t>
      </w:r>
      <w:r w:rsidR="00CB6577" w:rsidRPr="005B4A3D">
        <w:rPr>
          <w:rFonts w:ascii="Calibri" w:hAnsi="Calibri" w:cs="Calibri"/>
        </w:rPr>
        <w:t xml:space="preserve"> com o modo de disputa</w:t>
      </w:r>
      <w:r w:rsidR="00CB6577" w:rsidRPr="005B4A3D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5033AB" w:rsidRPr="005B4A3D">
            <w:rPr>
              <w:rFonts w:asciiTheme="minorHAnsi" w:hAnsiTheme="minorHAnsi" w:cstheme="minorHAnsi"/>
            </w:rPr>
            <w:t>Aberto</w:t>
          </w:r>
        </w:sdtContent>
      </w:sdt>
      <w:r w:rsidR="00CB6577" w:rsidRPr="005B4A3D">
        <w:rPr>
          <w:rFonts w:ascii="Calibri" w:hAnsi="Calibri" w:cs="Calibri"/>
        </w:rPr>
        <w:t xml:space="preserve"> e </w:t>
      </w:r>
      <w:r w:rsidR="007D78C9" w:rsidRPr="005B4A3D">
        <w:rPr>
          <w:rFonts w:ascii="Calibri" w:hAnsi="Calibri" w:cs="Calibri"/>
        </w:rPr>
        <w:t xml:space="preserve">com critério de julgamento de </w:t>
      </w:r>
      <w:r w:rsidR="007D78C9" w:rsidRPr="005B4A3D">
        <w:rPr>
          <w:rFonts w:asciiTheme="minorHAnsi" w:hAnsiTheme="minorHAnsi" w:cstheme="minorHAnsi"/>
        </w:rPr>
        <w:t>menor preço</w:t>
      </w:r>
      <w:r w:rsidR="005B4A3D" w:rsidRPr="005B4A3D">
        <w:rPr>
          <w:rFonts w:asciiTheme="minorHAnsi" w:hAnsiTheme="minorHAnsi" w:cstheme="minorHAnsi"/>
        </w:rPr>
        <w:t xml:space="preserve"> apurado pelo maior desconto</w:t>
      </w:r>
      <w:r w:rsidR="007D78C9" w:rsidRPr="005B4A3D">
        <w:rPr>
          <w:rFonts w:asciiTheme="minorHAnsi" w:hAnsiTheme="minorHAnsi" w:cstheme="minorHAnsi"/>
        </w:rPr>
        <w:t xml:space="preserve">, </w:t>
      </w:r>
      <w:r w:rsidR="00661F91" w:rsidRPr="005B4A3D">
        <w:rPr>
          <w:rFonts w:asciiTheme="minorHAnsi" w:hAnsiTheme="minorHAnsi" w:cstheme="minorHAnsi"/>
        </w:rPr>
        <w:t>para</w:t>
      </w:r>
      <w:r w:rsidR="00661F91" w:rsidRPr="005B4A3D">
        <w:rPr>
          <w:rFonts w:ascii="Calibri" w:hAnsi="Calibri" w:cs="Calibri"/>
        </w:rPr>
        <w:t xml:space="preserve"> selecionar proposta objetivando o </w:t>
      </w:r>
      <w:r w:rsidR="00661F91" w:rsidRPr="005B4A3D">
        <w:rPr>
          <w:rFonts w:ascii="Calibri" w:hAnsi="Calibri" w:cs="Calibri"/>
          <w:b/>
          <w:bCs/>
        </w:rPr>
        <w:t>REGISTRO DE PREÇOS</w:t>
      </w:r>
      <w:r w:rsidRPr="005B4A3D">
        <w:rPr>
          <w:rFonts w:ascii="Calibri" w:hAnsi="Calibri" w:cs="Calibri"/>
        </w:rPr>
        <w:t xml:space="preserve">, </w:t>
      </w:r>
      <w:r w:rsidR="00022519" w:rsidRPr="005B4A3D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5B4A3D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42BB3AB2" w:rsidR="006F0DFF" w:rsidRPr="005B4A3D" w:rsidRDefault="006F0DFF" w:rsidP="005033AB">
      <w:pPr>
        <w:jc w:val="both"/>
        <w:rPr>
          <w:rFonts w:ascii="Calibri" w:hAnsi="Calibri" w:cs="Calibri"/>
          <w:b/>
        </w:rPr>
      </w:pPr>
      <w:r w:rsidRPr="005B4A3D">
        <w:rPr>
          <w:rFonts w:ascii="Calibri" w:hAnsi="Calibri" w:cs="Calibri"/>
          <w:b/>
          <w:bCs/>
        </w:rPr>
        <w:t>OBJETO:</w:t>
      </w:r>
      <w:r w:rsidRPr="005B4A3D">
        <w:rPr>
          <w:rFonts w:ascii="Calibri" w:hAnsi="Calibri" w:cs="Calibri"/>
        </w:rPr>
        <w:t xml:space="preserve"> </w:t>
      </w:r>
      <w:bookmarkStart w:id="0" w:name="_Hlk189753805"/>
      <w:r w:rsidR="005033AB" w:rsidRPr="005B4A3D">
        <w:rPr>
          <w:rFonts w:ascii="Calibri" w:hAnsi="Calibri" w:cs="Calibri"/>
          <w:b/>
        </w:rPr>
        <w:t>AQUISIÇÃO DE MATERIAL BIBLIOGRÁFICO (LIVROS NACIONAIS E ESTRANGEIROS E PERIÓDICOS ESTRANGEIROS) PARA ATENDER O SISTEMA DE BIBLIOTECAS DA UDESC</w:t>
      </w:r>
      <w:bookmarkEnd w:id="0"/>
      <w:r w:rsidRPr="005B4A3D">
        <w:rPr>
          <w:rFonts w:ascii="Calibri" w:hAnsi="Calibri" w:cs="Calibri"/>
        </w:rPr>
        <w:t xml:space="preserve">, conforme especificações constantes do </w:t>
      </w:r>
      <w:r w:rsidRPr="005B4A3D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937F04" w:rsidRDefault="001C2FC0">
      <w:pPr>
        <w:jc w:val="both"/>
        <w:rPr>
          <w:rFonts w:ascii="Calibri" w:hAnsi="Calibri" w:cs="Calibri"/>
        </w:rPr>
      </w:pPr>
    </w:p>
    <w:p w14:paraId="4C12F171" w14:textId="453979E3" w:rsidR="00AA13C7" w:rsidRDefault="005033AB">
      <w:pPr>
        <w:jc w:val="both"/>
        <w:rPr>
          <w:rFonts w:ascii="Calibri" w:hAnsi="Calibri" w:cs="Calibri"/>
          <w:b/>
          <w:bCs/>
        </w:rPr>
      </w:pPr>
      <w:r w:rsidRPr="005033AB">
        <w:rPr>
          <w:noProof/>
        </w:rPr>
        <w:drawing>
          <wp:inline distT="0" distB="0" distL="0" distR="0" wp14:anchorId="0FDEC532" wp14:editId="0C44C4AB">
            <wp:extent cx="6296025" cy="12763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EA0DD" w14:textId="77777777" w:rsidR="005033AB" w:rsidRPr="00FE4B45" w:rsidRDefault="005033AB">
      <w:pPr>
        <w:jc w:val="both"/>
        <w:rPr>
          <w:rFonts w:ascii="Calibri" w:hAnsi="Calibri" w:cs="Calibri"/>
          <w:b/>
          <w:bCs/>
        </w:rPr>
      </w:pPr>
    </w:p>
    <w:p w14:paraId="0DC54C14" w14:textId="77777777" w:rsidR="00733A11" w:rsidRPr="00937F04" w:rsidRDefault="00733A11">
      <w:pPr>
        <w:jc w:val="both"/>
        <w:rPr>
          <w:rFonts w:ascii="Calibri" w:hAnsi="Calibri" w:cs="Calibri"/>
          <w:b/>
          <w:bCs/>
        </w:rPr>
      </w:pPr>
      <w:r w:rsidRPr="00937F04">
        <w:rPr>
          <w:rFonts w:ascii="Calibri" w:hAnsi="Calibri" w:cs="Calibri"/>
          <w:b/>
          <w:bCs/>
        </w:rPr>
        <w:t>FORMALIZAÇÃO DE CONSULTAS:</w:t>
      </w:r>
    </w:p>
    <w:p w14:paraId="65044E71" w14:textId="77777777" w:rsidR="00733A11" w:rsidRPr="005B4A3D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5B4A3D">
        <w:rPr>
          <w:rFonts w:ascii="Calibri" w:hAnsi="Calibri" w:cs="Calibri"/>
          <w:b/>
        </w:rPr>
        <w:t>site:</w:t>
      </w:r>
      <w:r w:rsidRPr="005B4A3D">
        <w:rPr>
          <w:rFonts w:ascii="Calibri" w:hAnsi="Calibri" w:cs="Calibri"/>
          <w:bCs/>
        </w:rPr>
        <w:t xml:space="preserve"> </w:t>
      </w:r>
      <w:hyperlink r:id="rId9" w:history="1">
        <w:r w:rsidRPr="005B4A3D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490E95F5" w:rsidR="00733A11" w:rsidRPr="00F743DA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5B4A3D">
        <w:rPr>
          <w:rFonts w:asciiTheme="minorHAnsi" w:hAnsiTheme="minorHAnsi" w:cstheme="minorHAnsi"/>
          <w:b/>
          <w:bCs/>
        </w:rPr>
        <w:t>e-mail:</w:t>
      </w:r>
      <w:r w:rsidRPr="005B4A3D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187D8A" w:rsidRPr="005B4A3D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B44A55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937F04">
        <w:rPr>
          <w:rFonts w:ascii="Calibri" w:hAnsi="Calibri" w:cs="Calibri"/>
          <w:b/>
        </w:rPr>
        <w:t>1 – DISPOSIÇÕES PRELIMINARES</w:t>
      </w:r>
    </w:p>
    <w:p w14:paraId="40C68C36" w14:textId="1A07C902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2-18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082C22">
            <w:rPr>
              <w:rFonts w:asciiTheme="minorHAnsi" w:hAnsiTheme="minorHAnsi" w:cstheme="minorHAnsi"/>
              <w:b/>
            </w:rPr>
            <w:t>18/02/2025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  <w:bookmarkStart w:id="1" w:name="_GoBack"/>
      <w:bookmarkEnd w:id="1"/>
    </w:p>
    <w:p w14:paraId="1BFDC12C" w14:textId="57BF7F5C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2-28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082C22">
            <w:rPr>
              <w:rFonts w:asciiTheme="minorHAnsi" w:hAnsiTheme="minorHAnsi" w:cstheme="minorHAnsi"/>
              <w:b/>
            </w:rPr>
            <w:t>28/02/2025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6A1BFE2C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2-28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082C22">
            <w:rPr>
              <w:rFonts w:asciiTheme="minorHAnsi" w:hAnsiTheme="minorHAnsi" w:cstheme="minorHAnsi"/>
              <w:b/>
            </w:rPr>
            <w:t>28/02/2025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10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proofErr w:type="spellStart"/>
      <w:r w:rsidR="004868DD">
        <w:rPr>
          <w:rFonts w:ascii="Calibri" w:hAnsi="Calibri" w:cs="Calibri"/>
        </w:rPr>
        <w:t>Udesc</w:t>
      </w:r>
      <w:proofErr w:type="spellEnd"/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2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bookmarkEnd w:id="2"/>
    <w:p w14:paraId="185A91E6" w14:textId="77777777" w:rsidR="00B44A55" w:rsidRPr="00B44A55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70A97514" w14:textId="77777777" w:rsidR="00A000BE" w:rsidRPr="00A000BE" w:rsidRDefault="00A000BE" w:rsidP="00A000BE">
      <w:pPr>
        <w:rPr>
          <w:rFonts w:ascii="Calibri" w:hAnsi="Calibri" w:cs="Calibri"/>
          <w:b/>
        </w:rPr>
      </w:pPr>
    </w:p>
    <w:p w14:paraId="2FFD6ABD" w14:textId="77777777" w:rsidR="00A000BE" w:rsidRPr="00A000BE" w:rsidRDefault="00A000BE" w:rsidP="00A000BE">
      <w:pPr>
        <w:rPr>
          <w:rFonts w:ascii="Calibri" w:hAnsi="Calibri" w:cs="Calibri"/>
          <w:b/>
        </w:rPr>
      </w:pPr>
      <w:r w:rsidRPr="00A000BE">
        <w:rPr>
          <w:rFonts w:ascii="Calibri" w:hAnsi="Calibri" w:cs="Calibri"/>
          <w:b/>
          <w:highlight w:val="yellow"/>
        </w:rPr>
        <w:t>DEMAIS INFORMAÇÕES CONSULTAR O EDITAL</w:t>
      </w:r>
    </w:p>
    <w:p w14:paraId="0B1E94C5" w14:textId="77777777" w:rsidR="00A000BE" w:rsidRDefault="00A000BE" w:rsidP="005C7109">
      <w:pPr>
        <w:rPr>
          <w:rFonts w:ascii="Calibri" w:hAnsi="Calibri" w:cs="Calibri"/>
          <w:b/>
        </w:rPr>
      </w:pPr>
    </w:p>
    <w:sectPr w:rsidR="00A000BE" w:rsidSect="00A000BE">
      <w:type w:val="continuous"/>
      <w:pgSz w:w="11907" w:h="16840" w:code="9"/>
      <w:pgMar w:top="709" w:right="708" w:bottom="794" w:left="1134" w:header="426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187D8A" w:rsidRDefault="00187D8A">
      <w:r>
        <w:separator/>
      </w:r>
    </w:p>
  </w:endnote>
  <w:endnote w:type="continuationSeparator" w:id="0">
    <w:p w14:paraId="7E2AAA9C" w14:textId="77777777" w:rsidR="00187D8A" w:rsidRDefault="0018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187D8A" w:rsidRDefault="00187D8A">
      <w:r>
        <w:separator/>
      </w:r>
    </w:p>
  </w:footnote>
  <w:footnote w:type="continuationSeparator" w:id="0">
    <w:p w14:paraId="18331152" w14:textId="77777777" w:rsidR="00187D8A" w:rsidRDefault="00187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C22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87D8A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3408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33AB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A3D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00BE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-lic.sc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-lic.sc.gov.br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84236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5631B-54DA-4F52-A941-C6320D3A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1</Pages>
  <Words>350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2242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82</cp:revision>
  <cp:lastPrinted>2025-02-12T20:00:00Z</cp:lastPrinted>
  <dcterms:created xsi:type="dcterms:W3CDTF">2020-05-14T18:48:00Z</dcterms:created>
  <dcterms:modified xsi:type="dcterms:W3CDTF">2025-02-14T18:40:00Z</dcterms:modified>
</cp:coreProperties>
</file>